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9837E" w14:textId="77777777" w:rsidR="00C11D14" w:rsidRPr="00C11D14" w:rsidRDefault="00C11D14" w:rsidP="00C11D14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2834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№ 1</w:t>
      </w:r>
    </w:p>
    <w:p w14:paraId="14B63A90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ind w:right="1133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14:paraId="2DF16C39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ind w:right="566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предоставления муниципальной услуги</w:t>
      </w:r>
    </w:p>
    <w:p w14:paraId="21D18C3E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«Выдача разрешений на устройство балконов</w:t>
      </w:r>
    </w:p>
    <w:p w14:paraId="7EFDEF9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 xml:space="preserve">в многоквартирных жилых домах и приемка </w:t>
      </w:r>
    </w:p>
    <w:p w14:paraId="6EDCDE6C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ind w:right="85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жилых помещений в эксплуатацию»</w:t>
      </w:r>
    </w:p>
    <w:p w14:paraId="2A4DD789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75277D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CB46A0" w14:textId="77777777" w:rsidR="00C11D14" w:rsidRPr="00C11D14" w:rsidRDefault="00C11D14" w:rsidP="00C11D1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Кому: руководителю Администрации</w:t>
      </w:r>
    </w:p>
    <w:p w14:paraId="6E61165A" w14:textId="77777777" w:rsidR="00C11D14" w:rsidRPr="00C11D14" w:rsidRDefault="00C11D14" w:rsidP="00C11D1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(исполнительно-распорядительный орган)</w:t>
      </w:r>
    </w:p>
    <w:p w14:paraId="1DA37DAD" w14:textId="77777777" w:rsidR="00C11D14" w:rsidRPr="00C11D14" w:rsidRDefault="00C11D14" w:rsidP="00C11D1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ГП «Город Балабаново»</w:t>
      </w:r>
    </w:p>
    <w:p w14:paraId="24190D85" w14:textId="77777777" w:rsidR="00C11D14" w:rsidRPr="00C11D14" w:rsidRDefault="00C11D14" w:rsidP="00C11D1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</w:t>
      </w:r>
    </w:p>
    <w:p w14:paraId="70287F94" w14:textId="77777777" w:rsidR="00C11D14" w:rsidRPr="00C11D14" w:rsidRDefault="00C11D14" w:rsidP="00C11D1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C11D14">
        <w:rPr>
          <w:rFonts w:ascii="Times New Roman" w:eastAsia="Calibri" w:hAnsi="Times New Roman" w:cs="Times New Roman"/>
          <w:sz w:val="16"/>
          <w:szCs w:val="16"/>
          <w:lang w:eastAsia="ru-RU"/>
        </w:rPr>
        <w:t xml:space="preserve">                                     Ф.И.О.</w:t>
      </w:r>
    </w:p>
    <w:p w14:paraId="5CB34FEB" w14:textId="77777777" w:rsidR="00C11D14" w:rsidRPr="00C11D14" w:rsidRDefault="00C11D14" w:rsidP="00C11D1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от __________________________________</w:t>
      </w:r>
    </w:p>
    <w:p w14:paraId="660DCDA6" w14:textId="77777777" w:rsidR="00C11D14" w:rsidRPr="00C11D14" w:rsidRDefault="00C11D14" w:rsidP="00C11D1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</w:t>
      </w:r>
    </w:p>
    <w:p w14:paraId="3A974CFF" w14:textId="77777777" w:rsidR="00C11D14" w:rsidRPr="00C11D14" w:rsidRDefault="00C11D14" w:rsidP="00C11D1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____________________________________</w:t>
      </w:r>
    </w:p>
    <w:p w14:paraId="5971977F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11D14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(Ф.И.О., адрес места жительства, контактный телефон)</w:t>
      </w:r>
    </w:p>
    <w:p w14:paraId="75CDBA3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14:paraId="706D3946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1D14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</w:t>
      </w:r>
    </w:p>
    <w:p w14:paraId="293B3149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DE84ED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99E55E9" w14:textId="77777777" w:rsidR="00C11D14" w:rsidRPr="00C11D14" w:rsidRDefault="00C11D14" w:rsidP="00C11D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Прошу разрешить устройство балкона площадью _____ кв.м. к квартире, расположенной на ___ этаже многоквартирного жилого дома по адресу: Калужская область, Боровский район, г. Балабаново, ул. _______________, дом № ______, кв. _____</w:t>
      </w:r>
    </w:p>
    <w:p w14:paraId="6A528F0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14:paraId="7C44FE8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Приложение:</w:t>
      </w:r>
    </w:p>
    <w:p w14:paraId="7DE4F008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D95A44" w14:textId="77777777" w:rsidR="00C11D14" w:rsidRPr="00C11D14" w:rsidRDefault="00C11D14" w:rsidP="00C11D14">
      <w:pPr>
        <w:tabs>
          <w:tab w:val="left" w:pos="35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</w:t>
      </w: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Правоустанавливающие документы на жилое помещение (подлинники, копии);</w:t>
      </w:r>
    </w:p>
    <w:p w14:paraId="7768CA2D" w14:textId="77777777" w:rsidR="00C11D14" w:rsidRPr="00C11D14" w:rsidRDefault="00C11D14" w:rsidP="00C11D14">
      <w:pPr>
        <w:tabs>
          <w:tab w:val="left" w:pos="35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</w:t>
      </w: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План жилого помещения с его техническим описанием - технический паспорт БТИ (подлинник, копия);</w:t>
      </w:r>
    </w:p>
    <w:p w14:paraId="0A211AA2" w14:textId="77777777" w:rsidR="00C11D14" w:rsidRPr="00C11D14" w:rsidRDefault="00C11D14" w:rsidP="00C11D14">
      <w:pPr>
        <w:tabs>
          <w:tab w:val="left" w:pos="35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</w:t>
      </w: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Поэтажный план (1 и 2-го этажа) дома (копия, заверенная УК);</w:t>
      </w:r>
    </w:p>
    <w:p w14:paraId="33077D1D" w14:textId="77777777" w:rsidR="00C11D14" w:rsidRPr="00C11D14" w:rsidRDefault="00C11D14" w:rsidP="00C11D14">
      <w:pPr>
        <w:tabs>
          <w:tab w:val="left" w:pos="35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Проект устройства балкона (подлинник);</w:t>
      </w:r>
    </w:p>
    <w:p w14:paraId="41578738" w14:textId="77777777" w:rsidR="00C11D14" w:rsidRPr="00C11D14" w:rsidRDefault="00C11D14" w:rsidP="00C11D14">
      <w:pPr>
        <w:tabs>
          <w:tab w:val="left" w:pos="35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</w:t>
      </w: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Выписка из домовой книги (подлинник);</w:t>
      </w:r>
    </w:p>
    <w:p w14:paraId="55EB4656" w14:textId="77777777" w:rsidR="00C11D14" w:rsidRPr="00C11D14" w:rsidRDefault="00C11D14" w:rsidP="00C11D14">
      <w:pPr>
        <w:tabs>
          <w:tab w:val="left" w:pos="35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Выписка из финансового лицевого счета (подлинник);</w:t>
      </w:r>
    </w:p>
    <w:p w14:paraId="3DF626A9" w14:textId="77777777" w:rsidR="00C11D14" w:rsidRPr="00C11D14" w:rsidRDefault="00C11D14" w:rsidP="00C11D14">
      <w:pPr>
        <w:tabs>
          <w:tab w:val="left" w:pos="35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Протокол общего собрания собственников жилых помещений многоквартирного дома (подлинник);</w:t>
      </w:r>
    </w:p>
    <w:p w14:paraId="2735FDEF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Паспорт РФ </w:t>
      </w: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(подлинник, копия)</w:t>
      </w: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5D5B79D0" w14:textId="77777777" w:rsidR="00C11D14" w:rsidRPr="00C11D14" w:rsidRDefault="00C11D14" w:rsidP="00C11D14">
      <w:pPr>
        <w:tabs>
          <w:tab w:val="left" w:pos="35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Согласие </w:t>
      </w:r>
      <w:r w:rsidRPr="00C11D14">
        <w:rPr>
          <w:rFonts w:ascii="Times New Roman" w:eastAsia="Times New Roman" w:hAnsi="Times New Roman" w:cs="Times New Roman"/>
          <w:sz w:val="24"/>
          <w:szCs w:val="20"/>
          <w:lang w:eastAsia="ru-RU"/>
        </w:rPr>
        <w:t>всех совершеннолетних членов семьи</w:t>
      </w: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устройство балкона (подлинник).</w:t>
      </w:r>
    </w:p>
    <w:p w14:paraId="195CFF0D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FB14B1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"___" _______________ 20___ г.        _______________            _____________________</w:t>
      </w:r>
    </w:p>
    <w:p w14:paraId="6F99D7F7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(дата)                                           (подпись заявителя)                    (расшифровка подписи)</w:t>
      </w:r>
    </w:p>
    <w:p w14:paraId="7BFF042E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015056D2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021F5E6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Даю согласие на обработку персональных данных:</w:t>
      </w:r>
    </w:p>
    <w:p w14:paraId="0874698A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0177E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"___" _______________ 20___ г.        _______________            _____________________</w:t>
      </w:r>
    </w:p>
    <w:p w14:paraId="5460F2C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(дата)                                           (подпись заявителя)                    (расшифровка подписи)</w:t>
      </w:r>
    </w:p>
    <w:p w14:paraId="264E05AC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A3C615E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9700A60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7A4AB354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ECE8F09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755206EF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E107A4" w14:textId="77777777" w:rsidR="00C11D14" w:rsidRDefault="00C11D14" w:rsidP="00C11D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EF127E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A5458A" w14:textId="77777777" w:rsidR="00C11D14" w:rsidRPr="00C11D14" w:rsidRDefault="00C11D14" w:rsidP="00A65D25">
      <w:pPr>
        <w:tabs>
          <w:tab w:val="left" w:pos="6804"/>
          <w:tab w:val="left" w:pos="6946"/>
        </w:tabs>
        <w:autoSpaceDE w:val="0"/>
        <w:autoSpaceDN w:val="0"/>
        <w:adjustRightInd w:val="0"/>
        <w:spacing w:after="0" w:line="240" w:lineRule="auto"/>
        <w:ind w:right="2551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</w:t>
      </w:r>
      <w:r w:rsidR="00A65D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№ 2</w:t>
      </w:r>
    </w:p>
    <w:p w14:paraId="7E6989D5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14:paraId="31D9B44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предоставления муниципальной услуги</w:t>
      </w:r>
    </w:p>
    <w:p w14:paraId="07E4EF78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«Выдача разрешений на устройство балконов</w:t>
      </w:r>
    </w:p>
    <w:p w14:paraId="74C37780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 xml:space="preserve">в многоквартирных жилых домах и приемка </w:t>
      </w:r>
    </w:p>
    <w:p w14:paraId="09CC707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жилых помещений в эксплуатацию»</w:t>
      </w:r>
    </w:p>
    <w:p w14:paraId="0302A48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ind w:firstLine="4536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6D893C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ind w:firstLine="4536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0368842" w14:textId="77777777" w:rsidR="00C11D14" w:rsidRPr="00C11D14" w:rsidRDefault="00C11D14" w:rsidP="00C11D14">
      <w:pPr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Кому: руководителю Администрации</w:t>
      </w:r>
    </w:p>
    <w:p w14:paraId="27162511" w14:textId="77777777" w:rsidR="00C11D14" w:rsidRPr="00C11D14" w:rsidRDefault="00C11D14" w:rsidP="00C11D14">
      <w:pPr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(исполнительно-распорядительный орган)</w:t>
      </w:r>
    </w:p>
    <w:p w14:paraId="1798D5E5" w14:textId="77777777" w:rsidR="00C11D14" w:rsidRPr="00C11D14" w:rsidRDefault="00C11D14" w:rsidP="00C11D14">
      <w:pPr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ГП «Город Балабаново»</w:t>
      </w:r>
    </w:p>
    <w:p w14:paraId="5D526810" w14:textId="77777777" w:rsidR="00C11D14" w:rsidRPr="00C11D14" w:rsidRDefault="00C11D14" w:rsidP="00C11D14">
      <w:pPr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</w:t>
      </w:r>
    </w:p>
    <w:p w14:paraId="3D6F1EA8" w14:textId="77777777" w:rsidR="00C11D14" w:rsidRPr="00C11D14" w:rsidRDefault="00C11D14" w:rsidP="00C11D14">
      <w:pPr>
        <w:spacing w:after="0" w:line="240" w:lineRule="auto"/>
        <w:ind w:firstLine="4536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C11D14">
        <w:rPr>
          <w:rFonts w:ascii="Times New Roman" w:eastAsia="Calibri" w:hAnsi="Times New Roman" w:cs="Times New Roman"/>
          <w:sz w:val="16"/>
          <w:szCs w:val="16"/>
          <w:lang w:eastAsia="ru-RU"/>
        </w:rPr>
        <w:t xml:space="preserve">                                     Ф.И.О.</w:t>
      </w:r>
    </w:p>
    <w:p w14:paraId="6AF7DBA2" w14:textId="77777777" w:rsidR="00C11D14" w:rsidRPr="00C11D14" w:rsidRDefault="00C11D14" w:rsidP="00C11D14">
      <w:pPr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от __________________________________</w:t>
      </w:r>
    </w:p>
    <w:p w14:paraId="41B1D66E" w14:textId="77777777" w:rsidR="00C11D14" w:rsidRPr="00C11D14" w:rsidRDefault="00C11D14" w:rsidP="00C11D14">
      <w:pPr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</w:t>
      </w:r>
    </w:p>
    <w:p w14:paraId="5E7C081C" w14:textId="77777777" w:rsidR="00C11D14" w:rsidRPr="00C11D14" w:rsidRDefault="00C11D14" w:rsidP="00C11D14">
      <w:pPr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____________________________________</w:t>
      </w:r>
    </w:p>
    <w:p w14:paraId="5750055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11D14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(Ф.И.О., адрес места жительства, контактный телефон)</w:t>
      </w:r>
    </w:p>
    <w:p w14:paraId="33E8EAE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87E6FA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1D14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</w:t>
      </w:r>
    </w:p>
    <w:p w14:paraId="3DB4B680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8CA1062" w14:textId="77777777" w:rsidR="00C11D14" w:rsidRPr="00C11D14" w:rsidRDefault="00C11D14" w:rsidP="00C11D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Прошу оформить ввод в эксплуатацию жилого помещения после окончания строительных работ по устройству балкона площадью _____ кв.м. к квартире, расположенной на ___ этаже многоквартирного жилого дома по адресу: Калужская область, Боровский район, </w:t>
      </w:r>
      <w:r w:rsidR="00786A3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г. Балабаново, ул. _______________, дом № ______, кв. _____</w:t>
      </w:r>
    </w:p>
    <w:p w14:paraId="5AE36F2B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22CB037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Приложение:</w:t>
      </w:r>
    </w:p>
    <w:p w14:paraId="677127E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7B141D9B" w14:textId="77777777" w:rsidR="00C11D14" w:rsidRPr="00C11D14" w:rsidRDefault="00C11D14" w:rsidP="00C11D14">
      <w:pPr>
        <w:numPr>
          <w:ilvl w:val="0"/>
          <w:numId w:val="2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Правоустанавливающие документы на жилое помещение </w:t>
      </w: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(подлинники, копии);</w:t>
      </w:r>
    </w:p>
    <w:p w14:paraId="4DC0C3F6" w14:textId="77777777" w:rsidR="00C11D14" w:rsidRPr="00C11D14" w:rsidRDefault="00C11D14" w:rsidP="00C11D14">
      <w:pPr>
        <w:numPr>
          <w:ilvl w:val="0"/>
          <w:numId w:val="2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Постановление Администрации о разрешении на устройство балкона                № _______  от «____» __________  20 ___ г. (копия);</w:t>
      </w:r>
    </w:p>
    <w:p w14:paraId="772A898F" w14:textId="77777777" w:rsidR="00C11D14" w:rsidRPr="00C11D14" w:rsidRDefault="00C11D14" w:rsidP="00C11D14">
      <w:pPr>
        <w:numPr>
          <w:ilvl w:val="0"/>
          <w:numId w:val="2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Акт приема-передачи объекта работ (подлинник);</w:t>
      </w:r>
    </w:p>
    <w:p w14:paraId="35EC20F2" w14:textId="77777777" w:rsidR="00C11D14" w:rsidRPr="00C11D14" w:rsidRDefault="00C11D14" w:rsidP="00C11D14">
      <w:pPr>
        <w:numPr>
          <w:ilvl w:val="0"/>
          <w:numId w:val="2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Акт о соответствии выполненных строительных работ требованиям технических регламентов (подлинник);</w:t>
      </w:r>
    </w:p>
    <w:p w14:paraId="3EB8B044" w14:textId="77777777" w:rsidR="00C11D14" w:rsidRPr="00C11D14" w:rsidRDefault="00C11D14" w:rsidP="00C11D14">
      <w:pPr>
        <w:numPr>
          <w:ilvl w:val="0"/>
          <w:numId w:val="2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Акт о соответствии выполненных строительных работ проектной документации (подлинник);</w:t>
      </w:r>
    </w:p>
    <w:p w14:paraId="4E4EFE10" w14:textId="77777777" w:rsidR="00C11D14" w:rsidRPr="00C11D14" w:rsidRDefault="00C11D14" w:rsidP="00C11D14">
      <w:pPr>
        <w:numPr>
          <w:ilvl w:val="0"/>
          <w:numId w:val="2"/>
        </w:numPr>
        <w:tabs>
          <w:tab w:val="left" w:pos="357"/>
        </w:tabs>
        <w:spacing w:after="0" w:line="240" w:lineRule="auto"/>
        <w:ind w:hanging="11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устройства балкона (подлинник);</w:t>
      </w:r>
    </w:p>
    <w:p w14:paraId="47759217" w14:textId="77777777" w:rsidR="00C11D14" w:rsidRPr="00C11D14" w:rsidRDefault="00C11D14" w:rsidP="00C11D14">
      <w:pPr>
        <w:numPr>
          <w:ilvl w:val="0"/>
          <w:numId w:val="2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Технический паспорт БТИ;</w:t>
      </w:r>
    </w:p>
    <w:p w14:paraId="047253E0" w14:textId="77777777" w:rsidR="00C11D14" w:rsidRPr="00C11D14" w:rsidRDefault="00C11D14" w:rsidP="00C11D14">
      <w:pPr>
        <w:numPr>
          <w:ilvl w:val="0"/>
          <w:numId w:val="2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 РФ.</w:t>
      </w:r>
    </w:p>
    <w:p w14:paraId="310871D9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C045186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"___" _______________ 20___ г.        _______________            _____________________</w:t>
      </w:r>
    </w:p>
    <w:p w14:paraId="3CB8444B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(дата)                                           (подпись заявителя)                    (расшифровка подписи)</w:t>
      </w:r>
    </w:p>
    <w:p w14:paraId="0420B715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761C5F3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397CCE57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Даю согласие на обработку персональных данных:</w:t>
      </w:r>
    </w:p>
    <w:p w14:paraId="0404BD0C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D515E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"___" _______________ 20___ г.        _______________            _____________________</w:t>
      </w:r>
    </w:p>
    <w:p w14:paraId="3DB52C22" w14:textId="77777777" w:rsid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(дата)                                           (подпись заявителя)                    (расшифровка подписи)</w:t>
      </w:r>
    </w:p>
    <w:p w14:paraId="6A6AF48F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434F47B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93E70E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13CBCB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17DFE1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88AB6A" w14:textId="77777777" w:rsidR="00A65D25" w:rsidRDefault="00A65D25" w:rsidP="00C11D14">
      <w:pPr>
        <w:autoSpaceDE w:val="0"/>
        <w:autoSpaceDN w:val="0"/>
        <w:adjustRightInd w:val="0"/>
        <w:spacing w:after="0" w:line="240" w:lineRule="auto"/>
        <w:ind w:right="3118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B24E82A" w14:textId="77777777" w:rsidR="00C11D14" w:rsidRPr="00C11D14" w:rsidRDefault="00A65D25" w:rsidP="00A65D25">
      <w:pPr>
        <w:autoSpaceDE w:val="0"/>
        <w:autoSpaceDN w:val="0"/>
        <w:adjustRightInd w:val="0"/>
        <w:spacing w:after="0" w:line="240" w:lineRule="auto"/>
        <w:ind w:right="2551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</w:t>
      </w:r>
      <w:r w:rsidR="00C11D14"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№ 3</w:t>
      </w:r>
    </w:p>
    <w:p w14:paraId="71EB40E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ind w:left="4820" w:hanging="283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14:paraId="6925360E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ind w:left="4820" w:hanging="283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предоставления муниципальной услуги</w:t>
      </w:r>
    </w:p>
    <w:p w14:paraId="53979F0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ind w:left="4820" w:hanging="283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«Выдача разрешений на устройство балконов</w:t>
      </w:r>
    </w:p>
    <w:p w14:paraId="7ABC0D74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ind w:left="4820" w:hanging="283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 xml:space="preserve">в многоквартирных жилых домах и приемка </w:t>
      </w:r>
    </w:p>
    <w:p w14:paraId="1B5D1367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ind w:left="4820" w:hanging="283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жилых помещений в эксплуатацию»</w:t>
      </w:r>
    </w:p>
    <w:p w14:paraId="5CBE1E6C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4A2046F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АКТ</w:t>
      </w:r>
    </w:p>
    <w:p w14:paraId="5690B8B7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ПРИЕМКИ ОБЪЕКТА КАПИТАЛЬНОГО СТРОИТЕЛЬСТВА</w:t>
      </w:r>
    </w:p>
    <w:p w14:paraId="090B2CA2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BC08C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"___" _____________ 20___ г.</w:t>
      </w:r>
    </w:p>
    <w:p w14:paraId="24A8E660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9AB9ED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застройщика ________________________________________________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0DBBD20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8F32A3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(организация, должность, Ф.И.О.)</w:t>
      </w:r>
    </w:p>
    <w:p w14:paraId="03A6BB80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заказчика ___________________________________________________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2E73D03A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2C0819C9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(организация, должность, Ф.И.О.)</w:t>
      </w:r>
    </w:p>
    <w:p w14:paraId="4DD2104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    лица,    осуществляющего    строительство   (подрядчика),</w:t>
      </w:r>
    </w:p>
    <w:p w14:paraId="0EC67E75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6FEE171B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BF9676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(организация, должность, Ф.И.О.)</w:t>
      </w:r>
    </w:p>
    <w:p w14:paraId="4A000F1D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о том, что 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7F50B6AE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(наименование организации-подрядчика)</w:t>
      </w:r>
    </w:p>
    <w:p w14:paraId="567D27AC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выполнило в полном объеме  работы по строительству, реконструкции, капитальному ремонту объекта капитального строительства 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A67D212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BF2B530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объекта, адрес)</w:t>
      </w:r>
    </w:p>
    <w:p w14:paraId="491DB234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проекту ________________________________________________________________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34A3E79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(наименование проектной организации, шифр проекта)</w:t>
      </w:r>
    </w:p>
    <w:p w14:paraId="224B69AC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договора подряда 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4221AA6D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</w:t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(номер, дата)</w:t>
      </w:r>
    </w:p>
    <w:p w14:paraId="2093E14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передало, а _____________________________________________________________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6435434B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(наименование организации-заказчика)</w:t>
      </w:r>
    </w:p>
    <w:p w14:paraId="6A63756D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приняло указанный объект.</w:t>
      </w:r>
    </w:p>
    <w:p w14:paraId="049CC6FE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D8AC370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Эксплуатирующая организация 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F7845E7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(наименование организации)</w:t>
      </w:r>
    </w:p>
    <w:p w14:paraId="641E7AD2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05AA435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14:paraId="305A3788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14:paraId="101131AE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</w:p>
    <w:p w14:paraId="7EAB96D5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застройщика                    Представитель заказчика</w:t>
      </w:r>
    </w:p>
    <w:p w14:paraId="17C6532E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             ______________________________</w:t>
      </w:r>
    </w:p>
    <w:p w14:paraId="2E71D178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             ______________________________</w:t>
      </w:r>
    </w:p>
    <w:p w14:paraId="5F7DC68D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             ______________________________</w:t>
      </w:r>
    </w:p>
    <w:p w14:paraId="773706E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(подпись, Ф.И.О.)                           (подпись, Ф.И.О.)</w:t>
      </w:r>
    </w:p>
    <w:p w14:paraId="150FE904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                                        М.П.</w:t>
      </w:r>
    </w:p>
    <w:p w14:paraId="1E6AFAEC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28F99E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лица,</w:t>
      </w:r>
    </w:p>
    <w:p w14:paraId="03FCD9A0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осуществляющего строительство (подрядчика)</w:t>
      </w:r>
    </w:p>
    <w:p w14:paraId="16357D95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1D1F8849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5DBC131D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13361B07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(подпись, Ф.И.О.)</w:t>
      </w:r>
    </w:p>
    <w:p w14:paraId="1DB786B4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14:paraId="24B772D8" w14:textId="77777777" w:rsidR="00C11D14" w:rsidRPr="00C11D14" w:rsidRDefault="00A65D25" w:rsidP="00A65D25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right="3118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</w:t>
      </w:r>
      <w:r w:rsidR="00C11D14"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№ 4</w:t>
      </w:r>
    </w:p>
    <w:p w14:paraId="2CBD9EF0" w14:textId="77777777" w:rsidR="00C11D14" w:rsidRPr="00C11D14" w:rsidRDefault="00C11D14" w:rsidP="00A65D25">
      <w:pPr>
        <w:autoSpaceDE w:val="0"/>
        <w:autoSpaceDN w:val="0"/>
        <w:adjustRightInd w:val="0"/>
        <w:spacing w:after="0" w:line="240" w:lineRule="auto"/>
        <w:ind w:firstLine="439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14:paraId="01872832" w14:textId="77777777" w:rsidR="00C11D14" w:rsidRPr="00C11D14" w:rsidRDefault="00C11D14" w:rsidP="00A65D25">
      <w:pPr>
        <w:autoSpaceDE w:val="0"/>
        <w:autoSpaceDN w:val="0"/>
        <w:adjustRightInd w:val="0"/>
        <w:spacing w:after="0" w:line="240" w:lineRule="auto"/>
        <w:ind w:firstLine="439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предоставления муниципальной услуги</w:t>
      </w:r>
    </w:p>
    <w:p w14:paraId="391DB2D2" w14:textId="77777777" w:rsidR="00C11D14" w:rsidRPr="00C11D14" w:rsidRDefault="00C11D14" w:rsidP="00A65D25">
      <w:pPr>
        <w:autoSpaceDE w:val="0"/>
        <w:autoSpaceDN w:val="0"/>
        <w:adjustRightInd w:val="0"/>
        <w:spacing w:after="0" w:line="240" w:lineRule="auto"/>
        <w:ind w:firstLine="4395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«Выдача разрешений на устройство балконов</w:t>
      </w:r>
    </w:p>
    <w:p w14:paraId="43620605" w14:textId="77777777" w:rsidR="00C11D14" w:rsidRPr="00C11D14" w:rsidRDefault="00C11D14" w:rsidP="00A65D25">
      <w:pPr>
        <w:autoSpaceDE w:val="0"/>
        <w:autoSpaceDN w:val="0"/>
        <w:adjustRightInd w:val="0"/>
        <w:spacing w:after="0" w:line="240" w:lineRule="auto"/>
        <w:ind w:firstLine="4395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 xml:space="preserve">в многоквартирных жилых домах и приемка </w:t>
      </w:r>
    </w:p>
    <w:p w14:paraId="228DCA0E" w14:textId="77777777" w:rsidR="00C11D14" w:rsidRPr="00C11D14" w:rsidRDefault="00C11D14" w:rsidP="00A65D25">
      <w:pPr>
        <w:autoSpaceDE w:val="0"/>
        <w:autoSpaceDN w:val="0"/>
        <w:adjustRightInd w:val="0"/>
        <w:spacing w:after="0" w:line="240" w:lineRule="auto"/>
        <w:ind w:firstLine="439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жилых помещений в эксплуатацию»</w:t>
      </w:r>
    </w:p>
    <w:p w14:paraId="348D459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AB29448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14:paraId="1FEF685F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СООТВЕТСТВИИ ПОСТРОЕННОГО, РЕКОНСТРУИРОВАННОГО,</w:t>
      </w:r>
    </w:p>
    <w:p w14:paraId="3E83D2AA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ОТРЕМОНТИРОВАННОГО ОБЪЕКТА КАПИТАЛЬНОГО СТРОИТЕЛЬСТВА</w:t>
      </w:r>
    </w:p>
    <w:p w14:paraId="6235888A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ТЕХНИЧЕСКИХ РЕГЛАМЕНТОВ (НОРМ И ПРАВИЛ)</w:t>
      </w:r>
    </w:p>
    <w:p w14:paraId="3AC40C98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2403BB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"___" ______________ 20___ г.</w:t>
      </w:r>
    </w:p>
    <w:p w14:paraId="16AFCE9D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19620EB" w14:textId="77777777" w:rsidR="00C11D14" w:rsidRPr="00C11D14" w:rsidRDefault="00C11D14" w:rsidP="00A65D2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(представители) лица, осуществляющего строительство (застройщик либо привлекаемое застройщиком или заказчиком на основании договора физическое или юридическое лицо, соответствующее требованиям законодательства Российской Федерации, предъявляемым к лицам, осуществляющим строительство) _____________________________________________________________________________</w:t>
      </w:r>
    </w:p>
    <w:p w14:paraId="2779C6F1" w14:textId="77777777" w:rsidR="00C11D14" w:rsidRPr="00C11D14" w:rsidRDefault="00C11D14" w:rsidP="00A65D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5D1D0DD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(организация, должность, Ф.И.О.)</w:t>
      </w:r>
    </w:p>
    <w:p w14:paraId="5D46626F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исполнительной и производственной документацией, составил настоящий акт по законченному строительством _____________________________________________</w:t>
      </w:r>
    </w:p>
    <w:p w14:paraId="703B2658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83AFEFF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объекта)</w:t>
      </w:r>
    </w:p>
    <w:p w14:paraId="7A554E61" w14:textId="77777777" w:rsidR="00C11D14" w:rsidRPr="00C11D14" w:rsidRDefault="00C11D14" w:rsidP="00C11D1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осуществлялось подрядчиком, выполнявшим ________________</w:t>
      </w:r>
    </w:p>
    <w:p w14:paraId="35ACE5F6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44FED89F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7FC925D2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вид работ)</w:t>
      </w:r>
    </w:p>
    <w:p w14:paraId="62BCF63A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и его субподрядными организациями 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063F028A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3A511816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организации)</w:t>
      </w:r>
    </w:p>
    <w:p w14:paraId="5415E76C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выполнявшими ______________________________________________________________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675BF57F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виды работ)</w:t>
      </w:r>
    </w:p>
    <w:p w14:paraId="4DE5EC1E" w14:textId="77777777" w:rsidR="00C11D14" w:rsidRPr="00C11D14" w:rsidRDefault="00C11D14" w:rsidP="00A65D25">
      <w:pPr>
        <w:numPr>
          <w:ilvl w:val="0"/>
          <w:numId w:val="3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документация на строительство разработана проектными организациями: _____________________________________________________________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08A012B8" w14:textId="77777777" w:rsidR="00C11D14" w:rsidRPr="00C11D14" w:rsidRDefault="00C11D14" w:rsidP="00C11D1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проектных организаций)</w:t>
      </w:r>
    </w:p>
    <w:p w14:paraId="7FFACBD2" w14:textId="77777777" w:rsidR="00C11D14" w:rsidRPr="00C11D14" w:rsidRDefault="00C11D14" w:rsidP="00C11D14">
      <w:pPr>
        <w:numPr>
          <w:ilvl w:val="0"/>
          <w:numId w:val="3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ind w:hanging="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Разрешение на строительство 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36A3338" w14:textId="77777777" w:rsidR="00C11D14" w:rsidRPr="00C11D14" w:rsidRDefault="00C11D14" w:rsidP="00C11D1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(номер, дата выдачи)</w:t>
      </w:r>
    </w:p>
    <w:p w14:paraId="2C3BD5F8" w14:textId="77777777" w:rsidR="00C11D14" w:rsidRPr="00C11D14" w:rsidRDefault="00C11D14" w:rsidP="00C11D14">
      <w:pPr>
        <w:numPr>
          <w:ilvl w:val="0"/>
          <w:numId w:val="3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ind w:hanging="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осуществлено по проекту 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0E8C50C8" w14:textId="77777777" w:rsidR="00C11D14" w:rsidRPr="00C11D14" w:rsidRDefault="00C11D14" w:rsidP="00C11D1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(серия проекта)</w:t>
      </w:r>
    </w:p>
    <w:p w14:paraId="3803B949" w14:textId="77777777" w:rsidR="00C11D14" w:rsidRPr="00C11D14" w:rsidRDefault="00C11D14" w:rsidP="00C11D1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утвержденному _____________________________________________________________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01E7FAF1" w14:textId="77777777" w:rsidR="00C11D14" w:rsidRPr="00C11D14" w:rsidRDefault="00C11D14" w:rsidP="00C11D1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органа, утверждавшего проект)</w:t>
      </w:r>
    </w:p>
    <w:p w14:paraId="3B92A5B9" w14:textId="77777777" w:rsidR="00C11D14" w:rsidRPr="00C11D14" w:rsidRDefault="00C11D14" w:rsidP="00C11D1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03EC9091" w14:textId="77777777" w:rsidR="00C11D14" w:rsidRPr="00C11D14" w:rsidRDefault="00C11D14" w:rsidP="00A65D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 xml:space="preserve">6 </w:t>
      </w:r>
      <w:hyperlink r:id="rId7" w:history="1">
        <w:r w:rsidRPr="00C11D14">
          <w:rPr>
            <w:rFonts w:ascii="Times New Roman" w:eastAsia="Calibri" w:hAnsi="Times New Roman" w:cs="Times New Roman"/>
            <w:color w:val="0000FF"/>
            <w:sz w:val="24"/>
            <w:szCs w:val="24"/>
          </w:rPr>
          <w:t>&lt;*&gt;</w:t>
        </w:r>
      </w:hyperlink>
      <w:r w:rsidRPr="00C11D14">
        <w:rPr>
          <w:rFonts w:ascii="Times New Roman" w:eastAsia="Calibri" w:hAnsi="Times New Roman" w:cs="Times New Roman"/>
          <w:sz w:val="24"/>
          <w:szCs w:val="24"/>
        </w:rPr>
        <w:t>. По объекту выполнена следующая производственная и исполнительная документация:</w:t>
      </w:r>
    </w:p>
    <w:p w14:paraId="2572B370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5"/>
        <w:gridCol w:w="2295"/>
        <w:gridCol w:w="3956"/>
      </w:tblGrid>
      <w:tr w:rsidR="00C11D14" w:rsidRPr="00C11D14" w14:paraId="2A0AEFD9" w14:textId="77777777" w:rsidTr="00C11D14">
        <w:trPr>
          <w:cantSplit/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AA255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27E20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составления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D9D5D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11D14" w:rsidRPr="00C11D14" w14:paraId="0E3D18F0" w14:textId="77777777" w:rsidTr="00C11D14">
        <w:trPr>
          <w:cantSplit/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02370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C3DBB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8F1B3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8F27428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5F173B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 xml:space="preserve">7 </w:t>
      </w:r>
      <w:hyperlink r:id="rId8" w:history="1">
        <w:r w:rsidRPr="00C11D14">
          <w:rPr>
            <w:rFonts w:ascii="Times New Roman" w:eastAsia="Calibri" w:hAnsi="Times New Roman" w:cs="Times New Roman"/>
            <w:color w:val="0000FF"/>
            <w:sz w:val="24"/>
            <w:szCs w:val="24"/>
          </w:rPr>
          <w:t>&lt;*&gt;</w:t>
        </w:r>
      </w:hyperlink>
      <w:r w:rsidRPr="00C11D14">
        <w:rPr>
          <w:rFonts w:ascii="Times New Roman" w:eastAsia="Calibri" w:hAnsi="Times New Roman" w:cs="Times New Roman"/>
          <w:sz w:val="24"/>
          <w:szCs w:val="24"/>
        </w:rPr>
        <w:t>. Установленное на объекте оборудование соответствует проекту и принято после индивидуальных испытаний и комплексных опробований согласно актам:</w:t>
      </w:r>
    </w:p>
    <w:p w14:paraId="230B1BC9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5"/>
        <w:gridCol w:w="2295"/>
        <w:gridCol w:w="3956"/>
      </w:tblGrid>
      <w:tr w:rsidR="00C11D14" w:rsidRPr="00C11D14" w14:paraId="4617A33A" w14:textId="77777777" w:rsidTr="00C11D14">
        <w:trPr>
          <w:cantSplit/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5B054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A7D34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составления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202F1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11D14" w:rsidRPr="00C11D14" w14:paraId="3BCC5C99" w14:textId="77777777" w:rsidTr="00C11D14">
        <w:trPr>
          <w:cantSplit/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DD372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57B0E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E9C3B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093944" w14:textId="77777777" w:rsidR="00C11D14" w:rsidRPr="00C11D14" w:rsidRDefault="00C11D14" w:rsidP="00C11D14">
      <w:pPr>
        <w:tabs>
          <w:tab w:val="left" w:pos="3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lastRenderedPageBreak/>
        <w:t>8.</w:t>
      </w:r>
      <w:r w:rsidRPr="00C11D14">
        <w:rPr>
          <w:rFonts w:ascii="Times New Roman" w:eastAsia="Calibri" w:hAnsi="Times New Roman" w:cs="Times New Roman"/>
          <w:sz w:val="24"/>
          <w:szCs w:val="24"/>
        </w:rPr>
        <w:tab/>
        <w:t>Сезонные работы (при переносе сроков их выполнения) по озеленению, устройству верхнего покрытия подъездных путей к зданиям, тротуаров, хозяйственных, игровых и спортивных площадок, а также отделке элементов фасадов зданий должны быть выполнены и сданы инвестору (пользователю) в установленном нормами порядке в следующие сроки:</w:t>
      </w:r>
    </w:p>
    <w:p w14:paraId="3EE6BDD2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2430"/>
        <w:gridCol w:w="1620"/>
        <w:gridCol w:w="3821"/>
      </w:tblGrid>
      <w:tr w:rsidR="00C11D14" w:rsidRPr="00C11D14" w14:paraId="07EF59D8" w14:textId="77777777" w:rsidTr="00C11D14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CEC25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C0C86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95CA6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442B0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</w:t>
            </w:r>
          </w:p>
        </w:tc>
      </w:tr>
      <w:tr w:rsidR="00C11D14" w:rsidRPr="00C11D14" w14:paraId="49A4BB14" w14:textId="77777777" w:rsidTr="00C11D14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66959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41F74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74762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A54D2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FA9D059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AAB74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Дополнительные сведения: _____________________________________________</w:t>
      </w:r>
    </w:p>
    <w:p w14:paraId="7045190B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25DEB26F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6B70147A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указанных сведений: _________________________________________</w:t>
      </w:r>
    </w:p>
    <w:p w14:paraId="45CE897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F7BE7CE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капитального строительства 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6F789A4E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0C4A5B0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объекта)</w:t>
      </w:r>
    </w:p>
    <w:p w14:paraId="1315147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 в соответствии с требованиями  технических регламентов (норм и правил)</w:t>
      </w:r>
    </w:p>
    <w:p w14:paraId="2ABE4C82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89D634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14:paraId="7FEB6935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14:paraId="0530166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</w:p>
    <w:p w14:paraId="20D77875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34E597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лица, осуществляющего строительство</w:t>
      </w:r>
    </w:p>
    <w:p w14:paraId="59589776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    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36B7804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    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38C01727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    </w:t>
      </w:r>
      <w:r w:rsidRPr="00C11D1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3C450F55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(подписи)                                                                                         (Ф.И.О.)</w:t>
      </w:r>
    </w:p>
    <w:p w14:paraId="4069F364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14:paraId="3BAB100E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93C2ED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14:paraId="3BA9CFC5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 xml:space="preserve">&lt;*&gt; Пункт заполняется по объектам капитального строительства, которые не подлежат государственному строительному надзору в соответствии с требованиями </w:t>
      </w:r>
      <w:hyperlink r:id="rId9" w:history="1">
        <w:r w:rsidRPr="00C11D14">
          <w:rPr>
            <w:rFonts w:ascii="Times New Roman" w:eastAsia="Calibri" w:hAnsi="Times New Roman" w:cs="Times New Roman"/>
            <w:color w:val="0000FF"/>
            <w:sz w:val="24"/>
            <w:szCs w:val="24"/>
          </w:rPr>
          <w:t>п. 1 статьи 54</w:t>
        </w:r>
      </w:hyperlink>
      <w:r w:rsidRPr="00C11D14">
        <w:rPr>
          <w:rFonts w:ascii="Times New Roman" w:eastAsia="Calibri" w:hAnsi="Times New Roman" w:cs="Times New Roman"/>
          <w:sz w:val="24"/>
          <w:szCs w:val="24"/>
        </w:rPr>
        <w:t xml:space="preserve"> Градостроительного кодекса Российской Федерации и в отношении которых не требуется оформление заключения о соответствии построенного, реконструированного, отремонтированного объекта капитального строительства требованиям технических регламентов (норм и правил) и проектной документации.</w:t>
      </w:r>
    </w:p>
    <w:p w14:paraId="7C9491F4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B0323A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83CD3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63766A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C2A164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B64DDA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D5537A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F03A67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FD350C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E8C69B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17F974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C9CC7A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B64F64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109ED2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A9C2EB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A78909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410C0A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77B985" w14:textId="77777777" w:rsidR="00C11D14" w:rsidRPr="00C11D14" w:rsidRDefault="00C11D14" w:rsidP="00A65D25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14:paraId="4514EDA5" w14:textId="77777777" w:rsidR="00C11D14" w:rsidRPr="00C11D14" w:rsidRDefault="00C11D14" w:rsidP="00A65D25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14:paraId="4EEDB3F9" w14:textId="77777777" w:rsidR="00C11D14" w:rsidRPr="00C11D14" w:rsidRDefault="00C11D14" w:rsidP="00A65D25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предоставления муниципальной услуги</w:t>
      </w:r>
    </w:p>
    <w:p w14:paraId="101E39EB" w14:textId="77777777" w:rsidR="00C11D14" w:rsidRPr="00C11D14" w:rsidRDefault="00C11D14" w:rsidP="00A65D25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«Выдача разрешений на устройство балконов</w:t>
      </w:r>
    </w:p>
    <w:p w14:paraId="72A09368" w14:textId="77777777" w:rsidR="00C11D14" w:rsidRPr="00C11D14" w:rsidRDefault="00C11D14" w:rsidP="00A65D25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 xml:space="preserve">в многоквартирных жилых домах и приемка </w:t>
      </w:r>
    </w:p>
    <w:p w14:paraId="1543EEFA" w14:textId="77777777" w:rsidR="00C11D14" w:rsidRPr="00C11D14" w:rsidRDefault="00C11D14" w:rsidP="00A65D25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жилых помещений в эксплуатацию»</w:t>
      </w:r>
    </w:p>
    <w:p w14:paraId="6A339967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890E12E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1B769B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14:paraId="3DA1EA6E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СООТВЕТСТВИИ ПАРАМЕТРОВ ПОСТРОЕННОГО, РЕКОНСТРУИРОВАННОГО,</w:t>
      </w:r>
    </w:p>
    <w:p w14:paraId="07AB5ACD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ОТРЕМОНТИРОВАННОГО ОБЪЕКТА КАПИТАЛЬНОГО СТРОИТЕЛЬСТВА</w:t>
      </w:r>
    </w:p>
    <w:p w14:paraId="53C71FF8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 ДОКУМЕНТАЦИИ</w:t>
      </w:r>
    </w:p>
    <w:p w14:paraId="19226176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1A2B7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____________ 20__ г.</w:t>
      </w:r>
    </w:p>
    <w:p w14:paraId="74CC1ED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C73E0C" w14:textId="77777777" w:rsidR="00C11D14" w:rsidRPr="00C11D14" w:rsidRDefault="00C11D14" w:rsidP="00C11D1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застройщика ______________________________________________</w:t>
      </w:r>
    </w:p>
    <w:p w14:paraId="57A43198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510F68E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(организация, должность, Ф.И.О.)</w:t>
      </w:r>
    </w:p>
    <w:p w14:paraId="5737B00B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 ____________________________________________________________________</w:t>
      </w:r>
    </w:p>
    <w:p w14:paraId="0E697F3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(организация, должность, Ф.И.О.)</w:t>
      </w:r>
    </w:p>
    <w:p w14:paraId="00417BE8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осуществляющего строительство (подрядчика), _______________________________</w:t>
      </w:r>
    </w:p>
    <w:p w14:paraId="6B3B257B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5719D459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(организация, должность, Ф.И.О.)</w:t>
      </w:r>
    </w:p>
    <w:p w14:paraId="14F43B84" w14:textId="77777777" w:rsidR="00C11D14" w:rsidRPr="00C11D14" w:rsidRDefault="00C11D14" w:rsidP="00C11D1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 документация  на  строительство  разработана  проектной организацией</w:t>
      </w:r>
    </w:p>
    <w:p w14:paraId="789C00FB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3DE88B5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проектной организации)</w:t>
      </w:r>
    </w:p>
    <w:p w14:paraId="5B2F5467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осуществлено по проекту ____________________________________</w:t>
      </w:r>
    </w:p>
    <w:p w14:paraId="41C5ECA7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61149876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(серия, шифр проекта)</w:t>
      </w:r>
    </w:p>
    <w:p w14:paraId="6E29BFE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утвержденному _______________________________________________________________</w:t>
      </w:r>
      <w:r w:rsidRPr="00C1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2B312D9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(наименование органа, утверждавшего проект, дата)</w:t>
      </w:r>
    </w:p>
    <w:p w14:paraId="3AE6EF44" w14:textId="77777777" w:rsidR="00C11D14" w:rsidRPr="00C11D14" w:rsidRDefault="00C11D14" w:rsidP="00C11D1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Разрешение на строительство объекта _______________________________________</w:t>
      </w:r>
    </w:p>
    <w:p w14:paraId="4875D4C6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(номер, дата выдачи)</w:t>
      </w:r>
    </w:p>
    <w:p w14:paraId="6B709E4C" w14:textId="77777777" w:rsidR="00C11D14" w:rsidRPr="00C11D14" w:rsidRDefault="00C11D14" w:rsidP="00C11D1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Завершенный строительством, реконструкцией, капитальным ремонтом объект капитального строительства _______________________________________________</w:t>
      </w:r>
    </w:p>
    <w:p w14:paraId="5A75B8CD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713F7F97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объекта)</w:t>
      </w:r>
    </w:p>
    <w:p w14:paraId="2C0EAC02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следующие показатели:</w:t>
      </w:r>
    </w:p>
    <w:p w14:paraId="49E98EC9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1620"/>
        <w:gridCol w:w="1485"/>
        <w:gridCol w:w="1134"/>
      </w:tblGrid>
      <w:tr w:rsidR="00C11D14" w:rsidRPr="00C11D14" w14:paraId="0422F1F2" w14:textId="77777777" w:rsidTr="00C11D14">
        <w:trPr>
          <w:cantSplit/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7887E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C0A96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   </w:t>
            </w: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измерения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EFAE7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проекту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C44A9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Факти-чески</w:t>
            </w:r>
          </w:p>
        </w:tc>
      </w:tr>
      <w:tr w:rsidR="00C11D14" w:rsidRPr="00C11D14" w14:paraId="1C9AEE9B" w14:textId="77777777" w:rsidTr="00C11D14">
        <w:trPr>
          <w:cantSplit/>
          <w:trHeight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88FA1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показатели вводимого в эксплуатацию объекта                        </w:t>
            </w:r>
          </w:p>
        </w:tc>
      </w:tr>
      <w:tr w:rsidR="00C11D14" w:rsidRPr="00C11D14" w14:paraId="6D82A0F5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05EFC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Строительный объем, всего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8EFF8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куб. м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AD1D7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0E94A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57CAC8E3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5D88E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надземной части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19BAD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куб. м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DF863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EE52D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5CDE6AE4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988A1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площадь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B4C00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F68B9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1816A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4BE13E68" w14:textId="77777777" w:rsidTr="00C11D14">
        <w:trPr>
          <w:cantSplit/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78D2F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встроенно-пристроенных         </w:t>
            </w: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помещений  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0348B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C84A0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8B695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7AFC1B88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3F22D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этажей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6C62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0C2BE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BD661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3BC7ADAB" w14:textId="77777777" w:rsidTr="00C11D14">
        <w:trPr>
          <w:cantSplit/>
          <w:trHeight w:val="36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91782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Нежилые объекты. Объекты непроизводственного назначения (школы, больницы,</w:t>
            </w: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детские сады, объекты культуры, спорта и т.д.)                           </w:t>
            </w:r>
          </w:p>
        </w:tc>
      </w:tr>
      <w:tr w:rsidR="00C11D14" w:rsidRPr="00C11D14" w14:paraId="38927DA1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E51FC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мест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C1AB9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9ED86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9D7A4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764977D0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A6C2B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посещений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48FED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25CED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3C42B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06C03E8E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670BA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Вместимость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F8DAC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AF44C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AE857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54876A8E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C851C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показатели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B4D7F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90889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92BEF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78057B59" w14:textId="77777777" w:rsidTr="00C11D14">
        <w:trPr>
          <w:cantSplit/>
          <w:trHeight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FB7A7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Объекты производственного назначения                                     </w:t>
            </w:r>
          </w:p>
        </w:tc>
      </w:tr>
      <w:tr w:rsidR="00C11D14" w:rsidRPr="00C11D14" w14:paraId="697C2B8C" w14:textId="77777777" w:rsidTr="00C11D14">
        <w:trPr>
          <w:cantSplit/>
          <w:trHeight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A04F0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Мощность                                                                 </w:t>
            </w:r>
          </w:p>
        </w:tc>
      </w:tr>
      <w:tr w:rsidR="00C11D14" w:rsidRPr="00C11D14" w14:paraId="520A244B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9B2F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Производительность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1478C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287CC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070F4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031709A0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F4169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(иные показатели)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5620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DE291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99F75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0DAA7087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8E27E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фундаментов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5CB6E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9E24D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B654F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100D964B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BA303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стен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99E3A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805BE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10870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5DA63413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B7A68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перекрытий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3ECB5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C9839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88C95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35150863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8B829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кровли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DCF04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BA94A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A57BE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3D23C58F" w14:textId="77777777" w:rsidTr="00C11D14">
        <w:trPr>
          <w:cantSplit/>
          <w:trHeight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F9B41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Объекты жилищного строительства                                          </w:t>
            </w:r>
          </w:p>
        </w:tc>
      </w:tr>
      <w:tr w:rsidR="00C11D14" w:rsidRPr="00C11D14" w14:paraId="38D4F0B8" w14:textId="77777777" w:rsidTr="00C11D14">
        <w:trPr>
          <w:cantSplit/>
          <w:trHeight w:val="48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EDA97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площадь жилых помещений          </w:t>
            </w: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(за исключением балконов, лоджий,      </w:t>
            </w: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веранд и террас)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4A2F3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C4B26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BC8D8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4356DEA7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38C0C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этажей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093F5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8F18D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77600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745443F3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881DC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секций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AC2EB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секций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47DBA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7FF91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240CD440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FBF3B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квартир - всего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8214F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штук/кв. м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2BC99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A1ECF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379F9B88" w14:textId="77777777" w:rsidTr="00C11D14">
        <w:trPr>
          <w:cantSplit/>
          <w:trHeight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7680E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                                                </w:t>
            </w:r>
          </w:p>
        </w:tc>
      </w:tr>
      <w:tr w:rsidR="00C11D14" w:rsidRPr="00C11D14" w14:paraId="65F1C8CD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E7DF6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1-комнатные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2F9C6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штук/кв. м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4C545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0D115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740387A7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146D4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2-комнатные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6F69A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штук/кв. м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F45A4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F7A4C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3237A89B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80DE6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3-комнатные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A10B1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штук/кв. м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F0B80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905FD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7868ECF5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C1927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4-комнатные  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DB4A7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штук/кв. м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82915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CF03B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52AA9A61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777ED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более чем 4-комнатные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0A1ED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штук/кв. м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0F16B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A5422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7335982D" w14:textId="77777777" w:rsidTr="00C11D14">
        <w:trPr>
          <w:cantSplit/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16901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жилых помещений (с учетом</w:t>
            </w: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балконов, лоджий, веранд и террас)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64F89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6247F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2DAEE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3CB735E7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BEDA2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фундаментов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84049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70198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4EC3A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53CF42D2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BA7AC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стен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C59A2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78820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DF93C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1E035F2A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34BD4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перекрытий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0E02E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5083A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3F6F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7C5C5F55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69FEF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кровли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246DA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4E76B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EFCFD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7AA5F407" w14:textId="77777777" w:rsidTr="00C11D14">
        <w:trPr>
          <w:cantSplit/>
          <w:trHeight w:val="24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22F85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Стоимость строительства                                               </w:t>
            </w:r>
          </w:p>
        </w:tc>
      </w:tr>
      <w:tr w:rsidR="00C11D14" w:rsidRPr="00C11D14" w14:paraId="4195258C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FB457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строительства объекта, всего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65AED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B1077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35AF4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D14" w:rsidRPr="00C11D14" w14:paraId="6441468E" w14:textId="77777777" w:rsidTr="00C11D14">
        <w:trPr>
          <w:cantSplit/>
          <w:trHeight w:val="24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E3CB6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строительно-монтажных работ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BC538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9CA89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BD7C4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73C92F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29DE343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 Дополнительные сведения __________________________________________________</w:t>
      </w:r>
    </w:p>
    <w:p w14:paraId="4C85135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842EA4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 основании указанных сведений:</w:t>
      </w:r>
    </w:p>
    <w:p w14:paraId="2A21CC08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Параметры объекта капитального строительства _________________________________</w:t>
      </w:r>
    </w:p>
    <w:p w14:paraId="6D9D1184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3DB5E126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объекта)</w:t>
      </w:r>
    </w:p>
    <w:p w14:paraId="058B53BD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соответствуют утвержденной проектной документации.</w:t>
      </w:r>
    </w:p>
    <w:p w14:paraId="4D182079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14:paraId="31A29F3E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14:paraId="46C3ECD5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</w:p>
    <w:p w14:paraId="65618304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застройщика                     Представители заказчика</w:t>
      </w:r>
    </w:p>
    <w:p w14:paraId="68EC0FE9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              _____________________________</w:t>
      </w:r>
    </w:p>
    <w:p w14:paraId="432B4738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              _____________________________</w:t>
      </w:r>
    </w:p>
    <w:p w14:paraId="6E58068F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(подписи, Ф.И.О.)                                                          (подписи, Ф.И.О.)</w:t>
      </w:r>
    </w:p>
    <w:p w14:paraId="42008646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                                                                                    М.П.</w:t>
      </w:r>
    </w:p>
    <w:p w14:paraId="292BFBAE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630A4B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8EAF0B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лица,</w:t>
      </w:r>
    </w:p>
    <w:p w14:paraId="75DE23FE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осуществляющего строительство</w:t>
      </w:r>
    </w:p>
    <w:p w14:paraId="6617AFCC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35C00DEF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23E36816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1D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(подписи, Ф.И.О.)</w:t>
      </w:r>
    </w:p>
    <w:p w14:paraId="661CDACC" w14:textId="77777777" w:rsidR="00C11D14" w:rsidRPr="00C11D14" w:rsidRDefault="00C11D14" w:rsidP="00A65D25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14:paraId="7C02B6E5" w14:textId="77777777" w:rsidR="00C11D14" w:rsidRPr="00C11D14" w:rsidRDefault="00C11D14" w:rsidP="00A65D25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14:paraId="0F2F79E3" w14:textId="77777777" w:rsidR="00C11D14" w:rsidRPr="00C11D14" w:rsidRDefault="00C11D14" w:rsidP="00A65D25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предоставления муниципальной услуги</w:t>
      </w:r>
    </w:p>
    <w:p w14:paraId="2B63B556" w14:textId="77777777" w:rsidR="00C11D14" w:rsidRPr="00C11D14" w:rsidRDefault="00C11D14" w:rsidP="00A65D25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«Выдача разрешений на устройство балконов</w:t>
      </w:r>
    </w:p>
    <w:p w14:paraId="2B305CBD" w14:textId="77777777" w:rsidR="00C11D14" w:rsidRPr="00C11D14" w:rsidRDefault="00C11D14" w:rsidP="00A65D25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 xml:space="preserve">в многоквартирных жилых домах и приемка </w:t>
      </w:r>
    </w:p>
    <w:p w14:paraId="796296D9" w14:textId="77777777" w:rsidR="00C11D14" w:rsidRPr="00C11D14" w:rsidRDefault="00C11D14" w:rsidP="00A65D25">
      <w:pPr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жилых помещений в эксплуатацию»</w:t>
      </w:r>
    </w:p>
    <w:p w14:paraId="5641FB04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C47AFC8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52F51A4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35BCD15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БЛОК-СХЕМА</w:t>
      </w:r>
    </w:p>
    <w:p w14:paraId="13D76391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ПОСЛЕДОВАТЕЛЬНОСТИ ДЕЙСТВИЙ ПРЕДОСТАВЛЕНИЯ МУНИЦИПАЛЬНОЙ УСЛУГИ</w:t>
      </w:r>
    </w:p>
    <w:p w14:paraId="49136959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C11D14" w:rsidRPr="00C11D14" w14:paraId="623CED5F" w14:textId="77777777" w:rsidTr="00C11D14">
        <w:tc>
          <w:tcPr>
            <w:tcW w:w="9571" w:type="dxa"/>
          </w:tcPr>
          <w:p w14:paraId="08BD539A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от заявителя документов специалистом отдела градостроительной деятельности</w:t>
            </w:r>
          </w:p>
        </w:tc>
      </w:tr>
    </w:tbl>
    <w:p w14:paraId="566B38B7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C11D14" w:rsidRPr="00C11D14" w14:paraId="4079E0DF" w14:textId="77777777" w:rsidTr="00C11D14">
        <w:tc>
          <w:tcPr>
            <w:tcW w:w="9571" w:type="dxa"/>
          </w:tcPr>
          <w:p w14:paraId="6A6BB133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Предварительное рассмотрение отделом градостроительной деятельности заявления и принятых документов</w:t>
            </w:r>
          </w:p>
        </w:tc>
      </w:tr>
    </w:tbl>
    <w:p w14:paraId="1EB4A1B5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C11D14" w:rsidRPr="00C11D14" w14:paraId="78778EA0" w14:textId="77777777" w:rsidTr="00C11D14">
        <w:tc>
          <w:tcPr>
            <w:tcW w:w="9571" w:type="dxa"/>
          </w:tcPr>
          <w:p w14:paraId="12AC564D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Направление заявления на регистрацию, затем на рассмотрение главе администрации</w:t>
            </w:r>
          </w:p>
        </w:tc>
      </w:tr>
    </w:tbl>
    <w:p w14:paraId="1DA79B58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C11D14" w:rsidRPr="00C11D14" w14:paraId="7913707E" w14:textId="77777777" w:rsidTr="00C11D14">
        <w:tc>
          <w:tcPr>
            <w:tcW w:w="9571" w:type="dxa"/>
          </w:tcPr>
          <w:p w14:paraId="41FF4554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Рассмотрение заявления и принятых документов специалистом отдела градостроительной деятельности</w:t>
            </w:r>
          </w:p>
        </w:tc>
      </w:tr>
    </w:tbl>
    <w:p w14:paraId="79CF8ED3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1D14">
        <w:rPr>
          <w:rFonts w:ascii="Times New Roman" w:eastAsia="Calibri" w:hAnsi="Times New Roman" w:cs="Times New Roman"/>
          <w:sz w:val="24"/>
          <w:szCs w:val="24"/>
        </w:rPr>
        <w:t>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9"/>
        <w:gridCol w:w="4666"/>
      </w:tblGrid>
      <w:tr w:rsidR="00C11D14" w:rsidRPr="00C11D14" w14:paraId="6CCBDEF3" w14:textId="77777777" w:rsidTr="00C11D14">
        <w:tc>
          <w:tcPr>
            <w:tcW w:w="4785" w:type="dxa"/>
          </w:tcPr>
          <w:p w14:paraId="2AA73B00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документа, подтверждающего принятие решения о выдаче разрешения на устройства балкона или письма об отказе в разрешении на устройство балкона.</w:t>
            </w:r>
          </w:p>
          <w:p w14:paraId="6C8F3CB3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Выдача документов заявителю.</w:t>
            </w:r>
          </w:p>
        </w:tc>
        <w:tc>
          <w:tcPr>
            <w:tcW w:w="4786" w:type="dxa"/>
          </w:tcPr>
          <w:p w14:paraId="4E1886BA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D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Подготовка акта приемочной комиссии о приеме строительных работ по устройству балкона, постановления об утверждении акта или </w:t>
            </w:r>
            <w:r w:rsidRPr="00C11D14">
              <w:rPr>
                <w:rFonts w:ascii="Times New Roman" w:eastAsia="Calibri" w:hAnsi="Times New Roman" w:cs="Times New Roman"/>
                <w:sz w:val="24"/>
                <w:szCs w:val="24"/>
              </w:rPr>
              <w:t>письма об отказе в приемке жилого помещения в эксплуатацию.</w:t>
            </w:r>
          </w:p>
          <w:p w14:paraId="1DF57666" w14:textId="77777777" w:rsidR="00C11D14" w:rsidRPr="00C11D14" w:rsidRDefault="00C11D14" w:rsidP="00C11D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1D14">
              <w:rPr>
                <w:rFonts w:ascii="Times New Roman" w:eastAsia="Calibri" w:hAnsi="Times New Roman" w:cs="Times New Roman"/>
                <w:sz w:val="24"/>
                <w:szCs w:val="24"/>
              </w:rPr>
              <w:t>Выдача документов заявителю.</w:t>
            </w:r>
          </w:p>
        </w:tc>
      </w:tr>
    </w:tbl>
    <w:p w14:paraId="6434FD72" w14:textId="77777777" w:rsidR="00C11D14" w:rsidRPr="00C11D14" w:rsidRDefault="00C11D14" w:rsidP="00C11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FEBF147" w14:textId="77777777" w:rsidR="00D12325" w:rsidRDefault="00D12325"/>
    <w:sectPr w:rsidR="00D12325" w:rsidSect="00C11D14">
      <w:headerReference w:type="default" r:id="rId10"/>
      <w:pgSz w:w="11906" w:h="16838"/>
      <w:pgMar w:top="1134" w:right="850" w:bottom="709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98504" w14:textId="77777777" w:rsidR="009B0937" w:rsidRDefault="009B0937" w:rsidP="00C11D14">
      <w:pPr>
        <w:spacing w:after="0" w:line="240" w:lineRule="auto"/>
      </w:pPr>
      <w:r>
        <w:separator/>
      </w:r>
    </w:p>
  </w:endnote>
  <w:endnote w:type="continuationSeparator" w:id="0">
    <w:p w14:paraId="7E1FD820" w14:textId="77777777" w:rsidR="009B0937" w:rsidRDefault="009B0937" w:rsidP="00C11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E06CB" w14:textId="77777777" w:rsidR="009B0937" w:rsidRDefault="009B0937" w:rsidP="00C11D14">
      <w:pPr>
        <w:spacing w:after="0" w:line="240" w:lineRule="auto"/>
      </w:pPr>
      <w:r>
        <w:separator/>
      </w:r>
    </w:p>
  </w:footnote>
  <w:footnote w:type="continuationSeparator" w:id="0">
    <w:p w14:paraId="74A50176" w14:textId="77777777" w:rsidR="009B0937" w:rsidRDefault="009B0937" w:rsidP="00C11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031683"/>
      <w:docPartObj>
        <w:docPartGallery w:val="Page Numbers (Top of Page)"/>
        <w:docPartUnique/>
      </w:docPartObj>
    </w:sdtPr>
    <w:sdtEndPr/>
    <w:sdtContent>
      <w:p w14:paraId="45120B81" w14:textId="77777777" w:rsidR="00B10D8E" w:rsidRDefault="00B10D8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A35">
          <w:rPr>
            <w:noProof/>
          </w:rPr>
          <w:t>14</w:t>
        </w:r>
        <w:r>
          <w:fldChar w:fldCharType="end"/>
        </w:r>
      </w:p>
    </w:sdtContent>
  </w:sdt>
  <w:p w14:paraId="60503D36" w14:textId="77777777" w:rsidR="00B10D8E" w:rsidRDefault="00B10D8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E7398"/>
    <w:multiLevelType w:val="multilevel"/>
    <w:tmpl w:val="8466C5BC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1" w15:restartNumberingAfterBreak="0">
    <w:nsid w:val="28E64112"/>
    <w:multiLevelType w:val="multilevel"/>
    <w:tmpl w:val="2F4835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2AC75990"/>
    <w:multiLevelType w:val="hybridMultilevel"/>
    <w:tmpl w:val="82FC6C7E"/>
    <w:lvl w:ilvl="0" w:tplc="A77A8E2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F7D7CE2"/>
    <w:multiLevelType w:val="hybridMultilevel"/>
    <w:tmpl w:val="11508AF2"/>
    <w:lvl w:ilvl="0" w:tplc="40F08A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B43129"/>
    <w:multiLevelType w:val="multilevel"/>
    <w:tmpl w:val="58B20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394262E1"/>
    <w:multiLevelType w:val="multilevel"/>
    <w:tmpl w:val="4A261FA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3C2F1439"/>
    <w:multiLevelType w:val="hybridMultilevel"/>
    <w:tmpl w:val="C018D186"/>
    <w:lvl w:ilvl="0" w:tplc="8176EF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44FB0F8D"/>
    <w:multiLevelType w:val="hybridMultilevel"/>
    <w:tmpl w:val="99C8FCFA"/>
    <w:lvl w:ilvl="0" w:tplc="D8B2AB1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CB220EC"/>
    <w:multiLevelType w:val="multilevel"/>
    <w:tmpl w:val="A6267C7C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6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8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0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2" w:hanging="14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9" w15:restartNumberingAfterBreak="0">
    <w:nsid w:val="4EED1AFB"/>
    <w:multiLevelType w:val="hybridMultilevel"/>
    <w:tmpl w:val="E1842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D9562A"/>
    <w:multiLevelType w:val="multilevel"/>
    <w:tmpl w:val="A810097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6"/>
  </w:num>
  <w:num w:numId="5">
    <w:abstractNumId w:val="10"/>
  </w:num>
  <w:num w:numId="6">
    <w:abstractNumId w:val="8"/>
  </w:num>
  <w:num w:numId="7">
    <w:abstractNumId w:val="1"/>
  </w:num>
  <w:num w:numId="8">
    <w:abstractNumId w:val="0"/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829"/>
    <w:rsid w:val="000F607A"/>
    <w:rsid w:val="002A450C"/>
    <w:rsid w:val="002B1C18"/>
    <w:rsid w:val="002C5598"/>
    <w:rsid w:val="002E2413"/>
    <w:rsid w:val="002F4829"/>
    <w:rsid w:val="003E5628"/>
    <w:rsid w:val="00495F2D"/>
    <w:rsid w:val="004978DA"/>
    <w:rsid w:val="005443BD"/>
    <w:rsid w:val="00566EEB"/>
    <w:rsid w:val="00576082"/>
    <w:rsid w:val="00786A35"/>
    <w:rsid w:val="00865C8B"/>
    <w:rsid w:val="00990EAF"/>
    <w:rsid w:val="009A23F8"/>
    <w:rsid w:val="009B0937"/>
    <w:rsid w:val="009C04B6"/>
    <w:rsid w:val="009C2ECF"/>
    <w:rsid w:val="00A35365"/>
    <w:rsid w:val="00A65D25"/>
    <w:rsid w:val="00AA2C27"/>
    <w:rsid w:val="00B10D8E"/>
    <w:rsid w:val="00BF44D8"/>
    <w:rsid w:val="00C109B8"/>
    <w:rsid w:val="00C11D14"/>
    <w:rsid w:val="00D12325"/>
    <w:rsid w:val="00DB46E8"/>
    <w:rsid w:val="00DB5ABF"/>
    <w:rsid w:val="00E154F3"/>
    <w:rsid w:val="00EB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B3BA5"/>
  <w15:docId w15:val="{5B0B5873-8A5C-4426-8285-548360799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11D14"/>
  </w:style>
  <w:style w:type="paragraph" w:customStyle="1" w:styleId="ConsPlusNonformat">
    <w:name w:val="ConsPlusNonformat"/>
    <w:uiPriority w:val="99"/>
    <w:rsid w:val="00C11D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11D1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C11D1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11D1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D14"/>
    <w:rPr>
      <w:rFonts w:ascii="Tahoma" w:eastAsia="Calibri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11D14"/>
    <w:rPr>
      <w:b/>
      <w:bCs/>
    </w:rPr>
  </w:style>
  <w:style w:type="paragraph" w:customStyle="1" w:styleId="ConsPlusNormal">
    <w:name w:val="ConsPlusNormal"/>
    <w:rsid w:val="00C11D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table" w:customStyle="1" w:styleId="10">
    <w:name w:val="Сетка таблицы1"/>
    <w:basedOn w:val="a1"/>
    <w:next w:val="a7"/>
    <w:uiPriority w:val="59"/>
    <w:rsid w:val="00C11D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rsid w:val="00C11D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C11D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11D1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C11D14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11D1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C11D1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8BD1B002B48F23812AD749BCCEB84E47A6FE1DF3554BD5571072775820B99501E53BB77560B107eDr3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8BD1B002B48F23812AD749BCCEB84E47A6FE1DF3554BD5571072775820B99501E53BB77560B107eDr3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38BD1B002B48F23812AD647A9CEB84E47A0F51FF85D4BD5571072775820B99501E53BB772e6r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2667</Words>
  <Characters>15207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yoshi</cp:lastModifiedBy>
  <cp:revision>3</cp:revision>
  <cp:lastPrinted>2016-07-14T13:29:00Z</cp:lastPrinted>
  <dcterms:created xsi:type="dcterms:W3CDTF">2022-03-15T11:51:00Z</dcterms:created>
  <dcterms:modified xsi:type="dcterms:W3CDTF">2022-03-15T11:51:00Z</dcterms:modified>
</cp:coreProperties>
</file>